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F75519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F75519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F75519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F75519">
              <w:rPr>
                <w:rFonts w:ascii="Liberation Serif" w:hAnsi="Liberation Serif"/>
                <w:sz w:val="24"/>
                <w:szCs w:val="24"/>
                <w:u w:val="single"/>
              </w:rPr>
              <w:t>493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proofErr w:type="gramStart"/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</w:t>
            </w:r>
            <w:proofErr w:type="gramEnd"/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п. Степной, ул. Мира, д.1</w:t>
            </w:r>
            <w:r w:rsidR="00872C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872CCF">
        <w:rPr>
          <w:rFonts w:ascii="Liberation Serif" w:hAnsi="Liberation Serif"/>
        </w:rPr>
        <w:t xml:space="preserve">  домом</w:t>
      </w:r>
      <w:r w:rsidR="003E3F70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5B577B">
        <w:rPr>
          <w:rFonts w:ascii="Liberation Serif" w:hAnsi="Liberation Serif"/>
        </w:rPr>
        <w:t>п. Степной, ул. Мира, д.1</w:t>
      </w:r>
      <w:r w:rsidR="00872CCF">
        <w:rPr>
          <w:rFonts w:ascii="Liberation Serif" w:hAnsi="Liberation Serif"/>
        </w:rPr>
        <w:t xml:space="preserve"> 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</w:t>
      </w:r>
      <w:r w:rsidR="00872CCF">
        <w:rPr>
          <w:rFonts w:ascii="Liberation Serif" w:hAnsi="Liberation Serif"/>
          <w:bCs/>
        </w:rPr>
        <w:t>вская область, Каменский район,</w:t>
      </w:r>
      <w:r w:rsidR="005B577B">
        <w:rPr>
          <w:rFonts w:ascii="Liberation Serif" w:hAnsi="Liberation Serif"/>
        </w:rPr>
        <w:t xml:space="preserve"> п. Степной, ул. Мира, д.1</w:t>
      </w:r>
      <w:r w:rsidR="00872CCF">
        <w:rPr>
          <w:rFonts w:ascii="Liberation Serif" w:hAnsi="Liberation Serif"/>
        </w:rPr>
        <w:t xml:space="preserve"> 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872CCF">
        <w:rPr>
          <w:rFonts w:ascii="Liberation Serif" w:hAnsi="Liberation Serif"/>
        </w:rPr>
        <w:t xml:space="preserve"> </w:t>
      </w:r>
    </w:p>
    <w:p w:rsidR="005B577B" w:rsidRPr="00B759A3" w:rsidRDefault="005B577B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п.</w:t>
      </w:r>
      <w:r w:rsidR="00872CCF">
        <w:rPr>
          <w:rFonts w:ascii="Liberation Serif" w:hAnsi="Liberation Serif"/>
        </w:rPr>
        <w:t xml:space="preserve"> </w:t>
      </w:r>
      <w:proofErr w:type="gramStart"/>
      <w:r w:rsidR="00872CCF">
        <w:rPr>
          <w:rFonts w:ascii="Liberation Serif" w:hAnsi="Liberation Serif"/>
        </w:rPr>
        <w:t>Степной</w:t>
      </w:r>
      <w:proofErr w:type="gramEnd"/>
      <w:r w:rsidR="00872CCF">
        <w:rPr>
          <w:rFonts w:ascii="Liberation Serif" w:hAnsi="Liberation Serif"/>
        </w:rPr>
        <w:t xml:space="preserve">, ул. Мира, д.1 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CD498D" w:rsidRPr="00CD06BC" w:rsidRDefault="00CD498D" w:rsidP="00CD498D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CD498D" w:rsidRPr="00CD06BC" w:rsidRDefault="00CD498D" w:rsidP="00CD498D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CD498D" w:rsidRPr="004F513C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498D" w:rsidRPr="00CD06BC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498D" w:rsidRPr="004F513C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CD498D" w:rsidRPr="00CD06BC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CD498D" w:rsidRPr="004F513C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CD498D" w:rsidRPr="00254F98" w:rsidRDefault="00CD498D" w:rsidP="00CD498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с</w:t>
      </w:r>
      <w:proofErr w:type="gramEnd"/>
      <w:r>
        <w:rPr>
          <w:rFonts w:ascii="Liberation Serif" w:hAnsi="Liberation Serif"/>
        </w:rPr>
        <w:t>. Степной, ул. Мира, д.1</w:t>
      </w:r>
    </w:p>
    <w:p w:rsidR="00CD498D" w:rsidRPr="00683995" w:rsidRDefault="00CD498D" w:rsidP="00CD498D">
      <w:pPr>
        <w:pStyle w:val="a4"/>
        <w:ind w:left="432"/>
        <w:jc w:val="center"/>
        <w:rPr>
          <w:rFonts w:ascii="Liberation Serif" w:hAnsi="Liberation Serif"/>
        </w:rPr>
      </w:pPr>
    </w:p>
    <w:p w:rsidR="00CD498D" w:rsidRPr="00CD06BC" w:rsidRDefault="00717C27" w:rsidP="00CD498D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498D" w:rsidRPr="00CD06BC" w:rsidRDefault="00CD498D" w:rsidP="00CD498D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CD498D" w:rsidRPr="00CD06BC" w:rsidRDefault="00CD498D" w:rsidP="00CD498D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CD498D" w:rsidRPr="00254F98" w:rsidRDefault="00CD498D" w:rsidP="00CD498D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CD498D" w:rsidRPr="00254F98" w:rsidRDefault="00CD498D" w:rsidP="00CD498D">
      <w:pPr>
        <w:pStyle w:val="a4"/>
        <w:numPr>
          <w:ilvl w:val="0"/>
          <w:numId w:val="1"/>
        </w:numPr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с</w:t>
      </w:r>
      <w:proofErr w:type="gramEnd"/>
      <w:r>
        <w:rPr>
          <w:rFonts w:ascii="Liberation Serif" w:hAnsi="Liberation Serif"/>
        </w:rPr>
        <w:t>. Степной, ул. Мира, д.1</w:t>
      </w:r>
    </w:p>
    <w:p w:rsidR="00CD498D" w:rsidRPr="005A5AE1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66:12:5401002:48</w:t>
      </w:r>
    </w:p>
    <w:p w:rsidR="00CD498D" w:rsidRPr="00CA300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1962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CD498D" w:rsidRPr="00FC7493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CD498D" w:rsidRPr="00FC7493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CD498D" w:rsidRPr="00CD06BC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CD498D" w:rsidRPr="00CD06BC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CD498D" w:rsidRPr="00E16A92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735,7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704,6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31,1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CD498D" w:rsidRPr="00074CCF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E16A92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23. Уборочная площадь других помещений общего пользования (включая технические </w:t>
      </w:r>
      <w:r w:rsidRPr="00CD06BC">
        <w:rPr>
          <w:rFonts w:ascii="Liberation Serif" w:hAnsi="Liberation Serif" w:cs="Times New Roman"/>
          <w:sz w:val="24"/>
          <w:szCs w:val="24"/>
        </w:rPr>
        <w:lastRenderedPageBreak/>
        <w:t>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FB74A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CD498D" w:rsidRPr="00CA300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CD498D" w:rsidRPr="00A24D33" w:rsidRDefault="00CD498D" w:rsidP="00CD498D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CD498D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CD498D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CD498D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Ленточный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>, шлакоблоки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CD498D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CD498D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CD498D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двускатная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CD498D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CD498D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44089" w:rsidRDefault="00CD498D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44089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CD498D" w:rsidRDefault="00CD498D" w:rsidP="00CD498D">
      <w:pPr>
        <w:jc w:val="both"/>
        <w:rPr>
          <w:rFonts w:ascii="Liberation Serif" w:hAnsi="Liberation Serif"/>
        </w:rPr>
      </w:pPr>
    </w:p>
    <w:p w:rsidR="00CD498D" w:rsidRDefault="00CD498D" w:rsidP="00CD498D">
      <w:pPr>
        <w:jc w:val="both"/>
        <w:rPr>
          <w:rFonts w:ascii="Liberation Serif" w:hAnsi="Liberation Serif"/>
        </w:rPr>
      </w:pPr>
    </w:p>
    <w:p w:rsidR="00CD498D" w:rsidRPr="00E416AC" w:rsidRDefault="00717C27" w:rsidP="00CD498D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D498D" w:rsidRDefault="00CD498D" w:rsidP="00CD498D">
      <w:pPr>
        <w:pStyle w:val="HTML"/>
        <w:rPr>
          <w:rFonts w:ascii="Liberation Serif" w:hAnsi="Liberation Serif"/>
          <w:sz w:val="24"/>
          <w:szCs w:val="24"/>
        </w:rPr>
      </w:pPr>
    </w:p>
    <w:p w:rsidR="00CD498D" w:rsidRDefault="00CD498D" w:rsidP="00CD498D">
      <w:pPr>
        <w:pStyle w:val="HTML"/>
        <w:rPr>
          <w:rFonts w:ascii="Liberation Serif" w:hAnsi="Liberation Serif"/>
          <w:sz w:val="24"/>
          <w:szCs w:val="24"/>
        </w:rPr>
      </w:pPr>
    </w:p>
    <w:p w:rsidR="009C278F" w:rsidRDefault="00872CCF" w:rsidP="009C278F">
      <w:r>
        <w:t xml:space="preserve"> </w:t>
      </w:r>
    </w:p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>и</w:t>
      </w:r>
      <w:r w:rsidR="00E44702">
        <w:rPr>
          <w:rFonts w:ascii="Liberation Serif" w:hAnsi="Liberation Serif"/>
        </w:rPr>
        <w:t xml:space="preserve">  дома</w:t>
      </w:r>
      <w:r w:rsidRPr="00CD06BC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>и</w:t>
      </w:r>
      <w:proofErr w:type="gramEnd"/>
      <w:r w:rsidR="00E44702">
        <w:rPr>
          <w:rFonts w:ascii="Liberation Serif" w:hAnsi="Liberation Serif"/>
        </w:rPr>
        <w:t xml:space="preserve"> по адресам</w:t>
      </w:r>
      <w:r w:rsidRPr="00CD06BC">
        <w:rPr>
          <w:rFonts w:ascii="Liberation Serif" w:hAnsi="Liberation Serif"/>
        </w:rPr>
        <w:t xml:space="preserve">: </w:t>
      </w:r>
    </w:p>
    <w:p w:rsidR="00640400" w:rsidRDefault="001656C6" w:rsidP="00872CCF">
      <w:p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  <w:r w:rsidR="00640400">
        <w:rPr>
          <w:rFonts w:ascii="Liberation Serif" w:hAnsi="Liberation Serif"/>
        </w:rPr>
        <w:t xml:space="preserve">                                                                                    </w:t>
      </w:r>
      <w:r w:rsidR="00872CCF">
        <w:rPr>
          <w:rFonts w:ascii="Liberation Serif" w:hAnsi="Liberation Serif"/>
        </w:rPr>
        <w:t xml:space="preserve"> </w:t>
      </w:r>
    </w:p>
    <w:p w:rsidR="00A65509" w:rsidRPr="00640400" w:rsidRDefault="00640400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п. </w:t>
      </w:r>
      <w:proofErr w:type="gramStart"/>
      <w:r>
        <w:rPr>
          <w:rFonts w:ascii="Liberation Serif" w:hAnsi="Liberation Serif"/>
        </w:rPr>
        <w:t>Степной</w:t>
      </w:r>
      <w:proofErr w:type="gramEnd"/>
      <w:r>
        <w:rPr>
          <w:rFonts w:ascii="Liberation Serif" w:hAnsi="Liberation Serif"/>
        </w:rPr>
        <w:t>, ул. Мира, д.1</w:t>
      </w:r>
      <w:r w:rsidR="00872CCF">
        <w:rPr>
          <w:rFonts w:ascii="Liberation Serif" w:hAnsi="Liberation Serif"/>
        </w:rPr>
        <w:t xml:space="preserve"> </w:t>
      </w:r>
    </w:p>
    <w:p w:rsidR="001656C6" w:rsidRPr="00A65509" w:rsidRDefault="00E44702" w:rsidP="00A6550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                                                         </w:t>
      </w:r>
      <w:r w:rsidR="00A65509">
        <w:rPr>
          <w:rFonts w:ascii="Liberation Serif" w:hAnsi="Liberation Serif"/>
          <w:bCs/>
        </w:rPr>
        <w:t xml:space="preserve"> </w:t>
      </w:r>
    </w:p>
    <w:p w:rsidR="001656C6" w:rsidRDefault="00717C27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 п. Степной, ул. Мира, д.1</w:t>
      </w:r>
      <w:r w:rsidR="00872CCF">
        <w:rPr>
          <w:rFonts w:ascii="Liberation Serif" w:hAnsi="Liberation Serif"/>
        </w:rPr>
        <w:t xml:space="preserve"> 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717C27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F21" w:rsidRDefault="00FF6F21" w:rsidP="00A24D33">
      <w:r>
        <w:separator/>
      </w:r>
    </w:p>
  </w:endnote>
  <w:endnote w:type="continuationSeparator" w:id="0">
    <w:p w:rsidR="00FF6F21" w:rsidRDefault="00FF6F21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F21" w:rsidRDefault="00FF6F21" w:rsidP="00A24D33">
      <w:r>
        <w:separator/>
      </w:r>
    </w:p>
  </w:footnote>
  <w:footnote w:type="continuationSeparator" w:id="0">
    <w:p w:rsidR="00FF6F21" w:rsidRDefault="00FF6F21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17C27"/>
    <w:rsid w:val="00725043"/>
    <w:rsid w:val="007268AE"/>
    <w:rsid w:val="007344E4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2CCF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B4EEE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519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6F21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B0DE-A260-44B4-83FB-5535373C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4799</TotalTime>
  <Pages>25</Pages>
  <Words>11084</Words>
  <Characters>63181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135</cp:revision>
  <cp:lastPrinted>2024-03-14T06:57:00Z</cp:lastPrinted>
  <dcterms:created xsi:type="dcterms:W3CDTF">2019-03-13T06:21:00Z</dcterms:created>
  <dcterms:modified xsi:type="dcterms:W3CDTF">2024-03-18T05:27:00Z</dcterms:modified>
</cp:coreProperties>
</file>